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BCCC3AA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2328A7" w:rsidRPr="00C22F16">
        <w:rPr>
          <w:b/>
          <w:bCs/>
          <w:sz w:val="24"/>
          <w:szCs w:val="24"/>
        </w:rPr>
        <w:t>1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0EF19719" w14:textId="1E9BAADF" w:rsidR="000332A0" w:rsidRPr="006E6C95" w:rsidRDefault="000332A0" w:rsidP="006E6C95">
      <w:pPr>
        <w:spacing w:after="120"/>
        <w:contextualSpacing/>
        <w:jc w:val="both"/>
        <w:rPr>
          <w:bCs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233AD0">
        <w:rPr>
          <w:b/>
          <w:bCs/>
        </w:rPr>
        <w:t>4</w:t>
      </w:r>
      <w:r w:rsidR="00DD134B">
        <w:rPr>
          <w:b/>
          <w:bCs/>
        </w:rPr>
        <w:t>/PM/UE/202</w:t>
      </w:r>
      <w:r w:rsidR="00233AD0">
        <w:rPr>
          <w:b/>
          <w:bCs/>
        </w:rPr>
        <w:t>6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233AD0" w:rsidRPr="00233AD0">
        <w:rPr>
          <w:bCs/>
        </w:rPr>
        <w:t>Wykonanie instalacji wewnętrznych w budynku centrum badawczo-rozwojowego</w:t>
      </w:r>
      <w:r w:rsidR="009014F7" w:rsidRPr="001222F5">
        <w:t>”</w:t>
      </w:r>
      <w:r w:rsidR="009014F7">
        <w:t>,</w:t>
      </w:r>
      <w:r w:rsidR="009014F7" w:rsidRPr="001222F5">
        <w:t xml:space="preserve"> firmy </w:t>
      </w:r>
      <w:r w:rsidR="00DD134B">
        <w:rPr>
          <w:rFonts w:eastAsia="Calibri"/>
          <w:bCs/>
          <w:lang w:eastAsia="en-US"/>
        </w:rPr>
        <w:t xml:space="preserve">Polmotors </w:t>
      </w:r>
      <w:r w:rsidR="00DB10B2">
        <w:rPr>
          <w:rFonts w:eastAsia="Calibri"/>
          <w:bCs/>
          <w:lang w:eastAsia="en-US"/>
        </w:rPr>
        <w:t>Sp. z o.o.</w:t>
      </w:r>
      <w:r w:rsidR="00447E27">
        <w:rPr>
          <w:bCs/>
        </w:rPr>
        <w:t>,</w:t>
      </w:r>
      <w:r w:rsidR="00A716B7">
        <w:rPr>
          <w:bCs/>
        </w:rPr>
        <w:t xml:space="preserve">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0332A0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8"/>
        <w:gridCol w:w="690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444C24DF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47FA0E9" w14:textId="77777777" w:rsidR="00DB10B2" w:rsidRDefault="00DB10B2" w:rsidP="00E47988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uprawnień </w:t>
            </w:r>
            <w:r w:rsidRPr="00DB10B2">
              <w:t>do wykonania określonej działalności lub czynności</w:t>
            </w:r>
          </w:p>
          <w:p w14:paraId="7BA52B0A" w14:textId="77777777" w:rsidR="00DB10B2" w:rsidRDefault="00DB10B2" w:rsidP="00E47988">
            <w:pPr>
              <w:jc w:val="both"/>
            </w:pPr>
            <w:r>
              <w:t>(TAK/NIE)</w:t>
            </w:r>
          </w:p>
          <w:p w14:paraId="32B641CB" w14:textId="268F09C5" w:rsidR="00DB10B2" w:rsidRPr="00C22F16" w:rsidRDefault="00DB10B2" w:rsidP="00E47988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4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506E356" w14:textId="4F524D7A" w:rsidR="00DB10B2" w:rsidRPr="00C22F16" w:rsidRDefault="00DB10B2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21EA0EDC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2A4C016" w14:textId="0E71816B" w:rsidR="00DB10B2" w:rsidRDefault="00DB10B2" w:rsidP="00DB10B2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odpowiedniej wiedzy i doświadczenia</w:t>
            </w:r>
          </w:p>
          <w:p w14:paraId="356A1350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34B406CA" w14:textId="4173BFB3" w:rsidR="00DB10B2" w:rsidRPr="00C22F16" w:rsidRDefault="00DB10B2" w:rsidP="00DB10B2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4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79753E75" w14:textId="108E157D" w:rsidR="00DB10B2" w:rsidRPr="00C22F16" w:rsidRDefault="00DB10B2" w:rsidP="00DB10B2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1DAC6FC4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56C87DB" w14:textId="645540C5" w:rsidR="00DB10B2" w:rsidRDefault="00DB10B2" w:rsidP="00DB10B2">
            <w:pPr>
              <w:jc w:val="both"/>
            </w:pPr>
            <w:r w:rsidRPr="00C22F16">
              <w:lastRenderedPageBreak/>
              <w:t>Podmiot spełnienia warunek udziału w postępowaniu dotyczący</w:t>
            </w:r>
            <w:r>
              <w:t xml:space="preserve"> posiadania odpowiedniego potencjału technicznego</w:t>
            </w:r>
          </w:p>
          <w:p w14:paraId="4FA49760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2EB1E799" w14:textId="5C95C3AD" w:rsidR="00DB10B2" w:rsidRPr="00C22F16" w:rsidRDefault="00DB10B2" w:rsidP="00DB10B2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4 do </w:t>
            </w:r>
            <w:r w:rsidRPr="00C22F16">
              <w:t>Zapytania Ofertowego</w:t>
            </w:r>
            <w:r>
              <w:t>)</w:t>
            </w:r>
            <w:r w:rsidR="00DD1D53">
              <w:t>.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7A0E9D10" w14:textId="370BD23A" w:rsidR="00DB10B2" w:rsidRPr="00C22F16" w:rsidRDefault="00DB10B2" w:rsidP="00DB10B2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38A19DD7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1B24B23F" w14:textId="1AF89618" w:rsidR="00DB10B2" w:rsidRDefault="00DB10B2" w:rsidP="00DB10B2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osób zdolnych do wykonania zamówienia </w:t>
            </w:r>
          </w:p>
          <w:p w14:paraId="69D6CEA9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36DF22A5" w14:textId="70C316F0" w:rsidR="00DB10B2" w:rsidRPr="00C22F16" w:rsidRDefault="00DB10B2" w:rsidP="00DB10B2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4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2940DE6C" w14:textId="0753E476" w:rsidR="00DB10B2" w:rsidRPr="00C22F16" w:rsidRDefault="00DB10B2" w:rsidP="00DB10B2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EBACCE" w14:textId="77777777" w:rsidR="00E47988" w:rsidRPr="00C22F16" w:rsidRDefault="00E47988" w:rsidP="00E47988">
            <w:pPr>
              <w:jc w:val="both"/>
            </w:pPr>
            <w:r w:rsidRPr="00C22F16">
              <w:t>Podmiot spełnienia warunek udziału w postępowaniu dotyczący sytuacji ekonomicznej i finansowej</w:t>
            </w:r>
          </w:p>
          <w:p w14:paraId="7F5133FF" w14:textId="77777777" w:rsidR="00E47988" w:rsidRPr="00C22F16" w:rsidRDefault="00E47988" w:rsidP="00E47988">
            <w:pPr>
              <w:jc w:val="both"/>
            </w:pPr>
            <w:r w:rsidRPr="00C22F16">
              <w:t xml:space="preserve">(TAK / NIE) </w:t>
            </w:r>
          </w:p>
          <w:p w14:paraId="1F7F0823" w14:textId="4FAE4A89" w:rsidR="004451FB" w:rsidRPr="00C22F16" w:rsidRDefault="00E47988" w:rsidP="00E47988">
            <w:pPr>
              <w:jc w:val="both"/>
            </w:pPr>
            <w:r w:rsidRPr="00C22F16">
              <w:t xml:space="preserve">(Oferent złożył </w:t>
            </w:r>
            <w:r w:rsidR="00B66A2C" w:rsidRPr="003D13C8">
              <w:t>zaświadczenia</w:t>
            </w:r>
            <w:r w:rsidRPr="003D13C8">
              <w:t>,</w:t>
            </w:r>
            <w:r w:rsidRPr="00C22F16">
              <w:t xml:space="preserve"> iż nie zalega w opłacaniu podatków oraz składek na ubezpieczenie zdrowotne i społeczne. </w:t>
            </w:r>
            <w:r w:rsidR="00DB10B2">
              <w:t>Dodatkowo przedłożył potwierdzenia posiadania polisy OC na warunkach określonych w Zapytaniu Ofertowym</w:t>
            </w:r>
            <w:r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6767EFEB" w14:textId="4EC21635" w:rsidR="004451FB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32BCD254" w:rsidR="007430E8" w:rsidRPr="00C22F16" w:rsidRDefault="00833713" w:rsidP="002614C4">
            <w:pPr>
              <w:jc w:val="center"/>
            </w:pPr>
            <w:r>
              <w:t>6</w:t>
            </w:r>
            <w:r w:rsidR="000F2D6C" w:rsidRPr="00C22F16">
              <w:t>0</w:t>
            </w:r>
            <w:r w:rsidR="00774E00" w:rsidRPr="00C22F16">
              <w:t xml:space="preserve"> dni </w:t>
            </w:r>
            <w:r w:rsidR="00DB10B2" w:rsidRPr="001438E9">
              <w:rPr>
                <w:rFonts w:eastAsia="Calibri"/>
              </w:rPr>
              <w:t>od dnia terminu składania ofert</w:t>
            </w:r>
          </w:p>
        </w:tc>
      </w:tr>
      <w:tr w:rsidR="00473E02" w:rsidRPr="00C22F16" w14:paraId="37B6641B" w14:textId="77777777" w:rsidTr="002614C4">
        <w:trPr>
          <w:trHeight w:val="15"/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405234C4" w14:textId="7FEC25AF" w:rsidR="00473E02" w:rsidRPr="00C22F16" w:rsidRDefault="00473E02" w:rsidP="00E64779">
            <w:pPr>
              <w:jc w:val="both"/>
            </w:pPr>
            <w:r>
              <w:t>Termin i forma płatności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2CBF0883" w14:textId="77777777" w:rsidR="00473E02" w:rsidRDefault="00473E02" w:rsidP="002614C4">
            <w:pPr>
              <w:jc w:val="center"/>
            </w:pP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44B07EA7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  <w:r w:rsidR="006E746E">
              <w:rPr>
                <w:b/>
                <w:bCs/>
              </w:rPr>
              <w:t xml:space="preserve"> 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256B78D" w14:textId="73CC5FA8" w:rsidR="00233AD0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25A81399" w14:textId="77777777" w:rsidR="00233AD0" w:rsidRPr="00233AD0" w:rsidRDefault="00233AD0" w:rsidP="00233AD0">
                  <w:pPr>
                    <w:pStyle w:val="Bezodstpw"/>
                    <w:keepNext/>
                    <w:keepLines/>
                    <w:suppressAutoHyphens/>
                    <w:jc w:val="center"/>
                    <w:rPr>
                      <w:rFonts w:ascii="Times New Roman" w:hAnsi="Times New Roman"/>
                      <w:sz w:val="22"/>
                      <w:szCs w:val="18"/>
                    </w:rPr>
                  </w:pPr>
                  <w:bookmarkStart w:id="0" w:name="_Hlk216953288"/>
                  <w:r w:rsidRPr="00233AD0">
                    <w:rPr>
                      <w:rFonts w:ascii="Times New Roman" w:hAnsi="Times New Roman"/>
                      <w:szCs w:val="18"/>
                    </w:rPr>
                    <w:lastRenderedPageBreak/>
                    <w:t>Wykonanie instalacji</w:t>
                  </w:r>
                  <w:bookmarkEnd w:id="0"/>
                  <w:r w:rsidRPr="00233AD0">
                    <w:rPr>
                      <w:rFonts w:ascii="Times New Roman" w:hAnsi="Times New Roman"/>
                      <w:szCs w:val="18"/>
                    </w:rPr>
                    <w:t xml:space="preserve"> wewnętrznych w budynku centrum badawczo-rozwojowego</w:t>
                  </w:r>
                </w:p>
                <w:p w14:paraId="01CEBE37" w14:textId="028E3C33" w:rsidR="00A431A8" w:rsidRPr="00346275" w:rsidRDefault="00A431A8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  <w:tr w:rsidR="003D0551" w:rsidRPr="00C22F16" w14:paraId="3BBBBE8E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421B118" w14:textId="71C2A75C" w:rsidR="00DB10B2" w:rsidRPr="00907AB6" w:rsidRDefault="003D0551" w:rsidP="006E746E">
            <w:pPr>
              <w:shd w:val="clear" w:color="auto" w:fill="FFFFFF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 xml:space="preserve">Okres gwarancji </w:t>
            </w:r>
            <w:r w:rsidR="00DB10B2">
              <w:rPr>
                <w:rFonts w:eastAsia="Calibri"/>
                <w:b/>
                <w:bCs/>
              </w:rPr>
              <w:t xml:space="preserve">na wykonane prace </w:t>
            </w:r>
            <w:r>
              <w:rPr>
                <w:rFonts w:eastAsia="Calibri"/>
                <w:b/>
                <w:bCs/>
              </w:rPr>
              <w:t xml:space="preserve">(w </w:t>
            </w:r>
            <w:r w:rsidR="000A0A5C">
              <w:rPr>
                <w:rFonts w:eastAsia="Calibri"/>
                <w:b/>
                <w:bCs/>
              </w:rPr>
              <w:t>miesiącach</w:t>
            </w:r>
            <w:r>
              <w:rPr>
                <w:rFonts w:eastAsia="Calibri"/>
                <w:b/>
                <w:bCs/>
              </w:rPr>
              <w:t>)</w:t>
            </w:r>
            <w:r w:rsidR="006E746E">
              <w:rPr>
                <w:rFonts w:eastAsia="Calibri"/>
                <w:b/>
                <w:bCs/>
              </w:rPr>
              <w:t xml:space="preserve"> 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B93AF60" w14:textId="75327D48" w:rsidR="00DB10B2" w:rsidRPr="00C22F16" w:rsidRDefault="00DB10B2" w:rsidP="00DB10B2">
            <w:pPr>
              <w:shd w:val="clear" w:color="auto" w:fill="FFFFFF"/>
              <w:jc w:val="both"/>
            </w:pPr>
          </w:p>
        </w:tc>
      </w:tr>
      <w:tr w:rsidR="000A0A5C" w:rsidRPr="00C22F16" w14:paraId="12673A88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4AA5E139" w14:textId="6C4279B5" w:rsidR="000A0A5C" w:rsidRDefault="000A0A5C" w:rsidP="006E746E">
            <w:pPr>
              <w:shd w:val="clear" w:color="auto" w:fill="FFFFFF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Czas reakcji od zgłoszenia usterki gwarancyjnej (w godzinach)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8BE2A3D" w14:textId="77777777" w:rsidR="000A0A5C" w:rsidRPr="00C22F16" w:rsidRDefault="000A0A5C" w:rsidP="000A0A5C">
            <w:pPr>
              <w:shd w:val="clear" w:color="auto" w:fill="FFFFFF"/>
              <w:jc w:val="both"/>
            </w:pPr>
          </w:p>
        </w:tc>
      </w:tr>
      <w:tr w:rsidR="00233AD0" w:rsidRPr="00C22F16" w14:paraId="56AB3468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9B636FD" w14:textId="77777777" w:rsidR="002E533C" w:rsidRPr="002E533C" w:rsidRDefault="002E533C" w:rsidP="006E746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533C">
              <w:rPr>
                <w:b/>
                <w:bCs/>
                <w:color w:val="000000"/>
                <w:sz w:val="22"/>
                <w:szCs w:val="22"/>
              </w:rPr>
              <w:t>INSTALACJA SPRĘŻONEGO POWIETRZA</w:t>
            </w:r>
          </w:p>
          <w:p w14:paraId="66446552" w14:textId="586CA1EB" w:rsidR="00233AD0" w:rsidRPr="006E746E" w:rsidRDefault="002E533C" w:rsidP="006E746E">
            <w:pPr>
              <w:shd w:val="clear" w:color="auto" w:fill="FFFFFF"/>
              <w:rPr>
                <w:rFonts w:eastAsia="Calibri"/>
                <w:b/>
                <w:bCs/>
                <w:sz w:val="20"/>
                <w:szCs w:val="20"/>
              </w:rPr>
            </w:pPr>
            <w:r w:rsidRPr="006E746E">
              <w:rPr>
                <w:b/>
                <w:bCs/>
                <w:color w:val="000000"/>
                <w:sz w:val="20"/>
                <w:szCs w:val="20"/>
              </w:rPr>
              <w:t>(klasa energetyczną silnika sprężarki układu kompresorów)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68EFE82F" w14:textId="77777777" w:rsidR="00233AD0" w:rsidRPr="00C22F16" w:rsidRDefault="00233AD0" w:rsidP="000A0A5C">
            <w:pPr>
              <w:shd w:val="clear" w:color="auto" w:fill="FFFFFF"/>
              <w:jc w:val="both"/>
            </w:pPr>
          </w:p>
        </w:tc>
      </w:tr>
      <w:tr w:rsidR="002E533C" w:rsidRPr="00C22F16" w14:paraId="7294052D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50C9569" w14:textId="1B8512FC" w:rsidR="002E533C" w:rsidRPr="002E533C" w:rsidRDefault="002E533C" w:rsidP="006E746E">
            <w:pPr>
              <w:shd w:val="clear" w:color="auto" w:fill="FFFFFF"/>
              <w:rPr>
                <w:b/>
                <w:bCs/>
                <w:sz w:val="22"/>
                <w:szCs w:val="22"/>
                <w:highlight w:val="yellow"/>
              </w:rPr>
            </w:pPr>
            <w:r w:rsidRPr="002E533C">
              <w:rPr>
                <w:b/>
                <w:bCs/>
                <w:color w:val="000000"/>
                <w:sz w:val="22"/>
                <w:szCs w:val="22"/>
              </w:rPr>
              <w:t xml:space="preserve">INSTALACJA WENTYLACJI I KLIMATYZACJI </w:t>
            </w:r>
            <w:r w:rsidRPr="006E746E">
              <w:rPr>
                <w:b/>
                <w:bCs/>
                <w:color w:val="000000"/>
                <w:sz w:val="20"/>
                <w:szCs w:val="20"/>
              </w:rPr>
              <w:t xml:space="preserve">(SCOP dla pompy ciepła w urządzeniu typu </w:t>
            </w:r>
            <w:proofErr w:type="spellStart"/>
            <w:r w:rsidRPr="006E746E">
              <w:rPr>
                <w:b/>
                <w:bCs/>
                <w:color w:val="000000"/>
                <w:sz w:val="20"/>
                <w:szCs w:val="20"/>
              </w:rPr>
              <w:t>Rooftop</w:t>
            </w:r>
            <w:proofErr w:type="spellEnd"/>
            <w:r w:rsidRPr="006E746E">
              <w:rPr>
                <w:b/>
                <w:bCs/>
                <w:color w:val="000000"/>
                <w:sz w:val="20"/>
                <w:szCs w:val="20"/>
              </w:rPr>
              <w:t xml:space="preserve"> [wartość dla klimatu umiarkowanego)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ECCD1A8" w14:textId="77777777" w:rsidR="002E533C" w:rsidRPr="00C22F16" w:rsidRDefault="002E533C" w:rsidP="000A0A5C">
            <w:pPr>
              <w:shd w:val="clear" w:color="auto" w:fill="FFFFFF"/>
              <w:jc w:val="both"/>
            </w:pPr>
          </w:p>
        </w:tc>
      </w:tr>
      <w:tr w:rsidR="002E533C" w:rsidRPr="00C22F16" w14:paraId="4F912E0B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E8C6329" w14:textId="77777777" w:rsidR="002E533C" w:rsidRPr="002E533C" w:rsidRDefault="002E533C" w:rsidP="006E746E">
            <w:pPr>
              <w:shd w:val="clear" w:color="auto" w:fill="FFFFFF"/>
              <w:rPr>
                <w:b/>
                <w:bCs/>
                <w:color w:val="000000"/>
                <w:sz w:val="22"/>
                <w:szCs w:val="22"/>
              </w:rPr>
            </w:pPr>
            <w:r w:rsidRPr="002E533C">
              <w:rPr>
                <w:b/>
                <w:bCs/>
                <w:color w:val="000000"/>
                <w:sz w:val="22"/>
                <w:szCs w:val="22"/>
              </w:rPr>
              <w:t>UKŁAD CHŁODZENIA</w:t>
            </w:r>
          </w:p>
          <w:p w14:paraId="184375AB" w14:textId="24B68686" w:rsidR="002E533C" w:rsidRPr="006E746E" w:rsidRDefault="002E533C" w:rsidP="006E746E">
            <w:pPr>
              <w:shd w:val="clear" w:color="auto" w:fill="FFFFFF"/>
              <w:rPr>
                <w:b/>
                <w:bCs/>
                <w:sz w:val="20"/>
                <w:szCs w:val="20"/>
                <w:highlight w:val="yellow"/>
              </w:rPr>
            </w:pPr>
            <w:r w:rsidRPr="006E746E">
              <w:rPr>
                <w:b/>
                <w:bCs/>
                <w:color w:val="000000"/>
                <w:sz w:val="20"/>
                <w:szCs w:val="20"/>
              </w:rPr>
              <w:t>(EER dla agregatu chłodniczego)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6F05E0E2" w14:textId="77777777" w:rsidR="002E533C" w:rsidRPr="00C22F16" w:rsidRDefault="002E533C" w:rsidP="000A0A5C">
            <w:pPr>
              <w:shd w:val="clear" w:color="auto" w:fill="FFFFFF"/>
              <w:jc w:val="both"/>
            </w:pPr>
          </w:p>
        </w:tc>
      </w:tr>
      <w:tr w:rsidR="006E746E" w:rsidRPr="00C22F16" w14:paraId="0AB72186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4B7D0FB" w14:textId="3C6372AC" w:rsidR="006E746E" w:rsidRPr="002E533C" w:rsidRDefault="006E746E" w:rsidP="006E746E">
            <w:pPr>
              <w:shd w:val="clear" w:color="auto" w:fill="FFFFFF"/>
              <w:rPr>
                <w:b/>
                <w:bCs/>
                <w:color w:val="000000"/>
                <w:sz w:val="22"/>
                <w:szCs w:val="22"/>
              </w:rPr>
            </w:pPr>
            <w:r w:rsidRPr="006E746E">
              <w:rPr>
                <w:b/>
                <w:bCs/>
                <w:color w:val="000000"/>
              </w:rPr>
              <w:t>Warunki płatności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E746E">
              <w:rPr>
                <w:b/>
                <w:bCs/>
                <w:color w:val="000000"/>
                <w:sz w:val="20"/>
                <w:szCs w:val="20"/>
              </w:rPr>
              <w:t>(proponowany % ceny netto oferty badanej do zapłaty po podpisaniu bezusterkowego końcowego protokołu przedmiotu zamówienia / najwyższy % ceny netto do po podpisaniu bezusterkowego końcowego protokołu przedmiotu zamówienia)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1AD8D02D" w14:textId="77777777" w:rsidR="006E746E" w:rsidRPr="00C22F16" w:rsidRDefault="006E746E" w:rsidP="000A0A5C">
            <w:pPr>
              <w:shd w:val="clear" w:color="auto" w:fill="FFFFFF"/>
              <w:jc w:val="both"/>
            </w:pPr>
          </w:p>
        </w:tc>
      </w:tr>
    </w:tbl>
    <w:p w14:paraId="69CCF226" w14:textId="2DDE693E" w:rsidR="00E47988" w:rsidRPr="00C95251" w:rsidRDefault="00E47988" w:rsidP="00C95251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t>* Niepotrzebne skreślić</w:t>
      </w:r>
    </w:p>
    <w:p w14:paraId="7BED571B" w14:textId="77777777" w:rsidR="009014F7" w:rsidRPr="00DB10B2" w:rsidRDefault="009014F7" w:rsidP="00DB10B2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4558CC2A" w14:textId="2A609A2D" w:rsidR="00D12D39" w:rsidRPr="00C22F16" w:rsidRDefault="00D12D39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dysponujemy</w:t>
      </w:r>
      <w:r w:rsidR="00B305D0">
        <w:rPr>
          <w:sz w:val="24"/>
          <w:szCs w:val="24"/>
        </w:rPr>
        <w:t xml:space="preserve"> odpowiednim potencjałem technicznym</w:t>
      </w:r>
      <w:r w:rsidR="00A716B7">
        <w:rPr>
          <w:sz w:val="24"/>
          <w:szCs w:val="24"/>
        </w:rPr>
        <w:t xml:space="preserve"> niezbędnym</w:t>
      </w:r>
      <w:r w:rsidRPr="00C22F16">
        <w:rPr>
          <w:sz w:val="24"/>
          <w:szCs w:val="24"/>
        </w:rPr>
        <w:t xml:space="preserve"> do wykonania zamówienia zgodnie z warunkami określonymi w zapytaniu ofertowym.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lastRenderedPageBreak/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529BD89D" w:rsidR="00AA0DE3" w:rsidRPr="00DB10B2" w:rsidRDefault="000332A0" w:rsidP="00DB10B2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5DE0A98F" w14:textId="77777777" w:rsidR="00DD134B" w:rsidRPr="00760C01" w:rsidRDefault="00DD134B" w:rsidP="00DD134B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Oświadczenie Wykonawcy </w:t>
      </w:r>
      <w:r w:rsidRPr="00760C01">
        <w:rPr>
          <w:rFonts w:ascii="Times New Roman" w:hAnsi="Times New Roman"/>
          <w:sz w:val="22"/>
          <w:szCs w:val="22"/>
        </w:rPr>
        <w:t>w zakresie przeciwdziałaniu wspierania agresji na Ukrainę</w:t>
      </w:r>
    </w:p>
    <w:p w14:paraId="526A4DF5" w14:textId="77777777" w:rsidR="00DD134B" w:rsidRDefault="00DD134B" w:rsidP="00DD134B">
      <w:pPr>
        <w:pStyle w:val="Bezodstpw"/>
        <w:spacing w:line="276" w:lineRule="auto"/>
        <w:ind w:left="720"/>
        <w:rPr>
          <w:rFonts w:ascii="Times New Roman" w:hAnsi="Times New Roman"/>
          <w:sz w:val="22"/>
          <w:szCs w:val="22"/>
        </w:rPr>
      </w:pPr>
      <w:r w:rsidRPr="00760C01">
        <w:rPr>
          <w:rFonts w:ascii="Times New Roman" w:hAnsi="Times New Roman"/>
          <w:sz w:val="22"/>
          <w:szCs w:val="22"/>
        </w:rPr>
        <w:t>oraz służące ochronie bezpieczeństwa narodowego</w:t>
      </w:r>
      <w:r>
        <w:rPr>
          <w:rFonts w:ascii="Times New Roman" w:hAnsi="Times New Roman"/>
          <w:sz w:val="22"/>
          <w:szCs w:val="22"/>
        </w:rPr>
        <w:t xml:space="preserve"> stanowiące </w:t>
      </w:r>
    </w:p>
    <w:p w14:paraId="601ABABB" w14:textId="7E5F8FC4" w:rsidR="00DB10B2" w:rsidRDefault="00DB10B2" w:rsidP="00F837DB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>
        <w:rPr>
          <w:lang w:eastAsia="pl-PL"/>
        </w:rPr>
        <w:t>Skan Polisy OC.</w:t>
      </w:r>
    </w:p>
    <w:p w14:paraId="443EAB59" w14:textId="7A04A7E7" w:rsidR="00DB10B2" w:rsidRDefault="00DB10B2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>
        <w:rPr>
          <w:lang w:eastAsia="pl-PL"/>
        </w:rPr>
        <w:t>Potwierdzenie spełnienia warunków udziału w postepowaniu wg wykazu wskazanego w Załączniku nr 4 do Zapytania Ofertowego.</w:t>
      </w:r>
    </w:p>
    <w:p w14:paraId="5E77F3AF" w14:textId="40FFE7FB" w:rsidR="00B66A2C" w:rsidRDefault="00B66A2C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3D13C8">
        <w:rPr>
          <w:lang w:eastAsia="pl-PL"/>
        </w:rPr>
        <w:t>Zaświadczenie o niezaleganiu ZUS, US</w:t>
      </w:r>
      <w:r w:rsidR="007128BB">
        <w:rPr>
          <w:lang w:eastAsia="pl-PL"/>
        </w:rPr>
        <w:t xml:space="preserve"> nie starsze niż 90 dni do dnia </w:t>
      </w:r>
      <w:r w:rsidR="00C172B8">
        <w:rPr>
          <w:lang w:eastAsia="pl-PL"/>
        </w:rPr>
        <w:t>składania</w:t>
      </w:r>
      <w:r w:rsidR="007128BB">
        <w:rPr>
          <w:lang w:eastAsia="pl-PL"/>
        </w:rPr>
        <w:t xml:space="preserve"> ofert.</w:t>
      </w:r>
    </w:p>
    <w:p w14:paraId="2FE99E84" w14:textId="1FA466A8" w:rsidR="00AA0DE3" w:rsidRPr="00C22F16" w:rsidRDefault="00022C8F" w:rsidP="00AA0DE3">
      <w:pPr>
        <w:pStyle w:val="Akapitzlist"/>
        <w:numPr>
          <w:ilvl w:val="0"/>
          <w:numId w:val="11"/>
        </w:numPr>
        <w:suppressAutoHyphens w:val="0"/>
        <w:contextualSpacing/>
        <w:jc w:val="both"/>
      </w:pPr>
      <w:r>
        <w:t>Inne (jakie</w:t>
      </w:r>
      <w:r w:rsidR="009014F7">
        <w:t>: ……</w:t>
      </w:r>
      <w:r>
        <w:t>; jeśli dotyczy)</w:t>
      </w:r>
      <w:r w:rsidR="00D60C60" w:rsidRPr="00C22F16">
        <w:t>.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0610DA5F" w:rsidR="00AA0DE3" w:rsidRPr="00C22F16" w:rsidRDefault="00AA0DE3" w:rsidP="00AA0DE3">
      <w:r w:rsidRPr="00C22F16">
        <w:t>Imię i Nazwisko osoby upoważnionej do złożenia oferty</w:t>
      </w:r>
      <w:r w:rsidR="009014F7" w:rsidRPr="009014F7">
        <w:rPr>
          <w:rStyle w:val="Odwoanieprzypisudolnego"/>
          <w:color w:val="FF0000"/>
        </w:rPr>
        <w:footnoteReference w:id="1"/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89C62" w14:textId="77777777" w:rsidR="0022363C" w:rsidRDefault="0022363C">
      <w:r>
        <w:separator/>
      </w:r>
    </w:p>
  </w:endnote>
  <w:endnote w:type="continuationSeparator" w:id="0">
    <w:p w14:paraId="7DB39F35" w14:textId="77777777" w:rsidR="0022363C" w:rsidRDefault="0022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E762D" w14:textId="77777777" w:rsidR="0022363C" w:rsidRDefault="0022363C">
      <w:r>
        <w:separator/>
      </w:r>
    </w:p>
  </w:footnote>
  <w:footnote w:type="continuationSeparator" w:id="0">
    <w:p w14:paraId="2797D5BB" w14:textId="77777777" w:rsidR="0022363C" w:rsidRDefault="0022363C">
      <w:r>
        <w:continuationSeparator/>
      </w:r>
    </w:p>
  </w:footnote>
  <w:footnote w:id="1">
    <w:p w14:paraId="4F962DC0" w14:textId="69F80806" w:rsidR="009014F7" w:rsidRDefault="009014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Zgodnie z reprezentacją wynikającą z dokumentów rejestrowych lub na podstawie załączonego do oferty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07296836" w:rsidR="002614C4" w:rsidRPr="001F7579" w:rsidRDefault="00DD134B" w:rsidP="001F7579">
    <w:pPr>
      <w:pStyle w:val="Nagwek"/>
      <w:ind w:left="-709" w:right="-567"/>
      <w:jc w:val="center"/>
    </w:pPr>
    <w:r w:rsidRPr="00EB48AF">
      <w:rPr>
        <w:noProof/>
      </w:rPr>
      <w:drawing>
        <wp:inline distT="0" distB="0" distL="0" distR="0" wp14:anchorId="5A8F95CA" wp14:editId="51724CBC">
          <wp:extent cx="5753100" cy="419100"/>
          <wp:effectExtent l="0" t="0" r="0" b="0"/>
          <wp:docPr id="146134098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73821F2"/>
    <w:multiLevelType w:val="hybridMultilevel"/>
    <w:tmpl w:val="FEAA6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7"/>
  </w:num>
  <w:num w:numId="8" w16cid:durableId="1320039219">
    <w:abstractNumId w:val="9"/>
  </w:num>
  <w:num w:numId="9" w16cid:durableId="908004946">
    <w:abstractNumId w:val="12"/>
  </w:num>
  <w:num w:numId="10" w16cid:durableId="194855862">
    <w:abstractNumId w:val="13"/>
  </w:num>
  <w:num w:numId="11" w16cid:durableId="876040110">
    <w:abstractNumId w:val="10"/>
  </w:num>
  <w:num w:numId="12" w16cid:durableId="678118090">
    <w:abstractNumId w:val="14"/>
  </w:num>
  <w:num w:numId="13" w16cid:durableId="1912737830">
    <w:abstractNumId w:val="18"/>
  </w:num>
  <w:num w:numId="14" w16cid:durableId="594826095">
    <w:abstractNumId w:val="11"/>
  </w:num>
  <w:num w:numId="15" w16cid:durableId="348990134">
    <w:abstractNumId w:val="19"/>
  </w:num>
  <w:num w:numId="16" w16cid:durableId="702440069">
    <w:abstractNumId w:val="7"/>
  </w:num>
  <w:num w:numId="17" w16cid:durableId="627858033">
    <w:abstractNumId w:val="16"/>
  </w:num>
  <w:num w:numId="18" w16cid:durableId="1798450795">
    <w:abstractNumId w:val="8"/>
  </w:num>
  <w:num w:numId="19" w16cid:durableId="540946481">
    <w:abstractNumId w:val="15"/>
  </w:num>
  <w:num w:numId="20" w16cid:durableId="17456458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A0A5C"/>
    <w:rsid w:val="000A354A"/>
    <w:rsid w:val="000A489A"/>
    <w:rsid w:val="000B1451"/>
    <w:rsid w:val="000B14B9"/>
    <w:rsid w:val="000B2D6E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9280F"/>
    <w:rsid w:val="00193192"/>
    <w:rsid w:val="001B4795"/>
    <w:rsid w:val="001B4BF4"/>
    <w:rsid w:val="001B52C4"/>
    <w:rsid w:val="001C0733"/>
    <w:rsid w:val="001C163B"/>
    <w:rsid w:val="001D05A4"/>
    <w:rsid w:val="001D74FC"/>
    <w:rsid w:val="001F1779"/>
    <w:rsid w:val="001F517F"/>
    <w:rsid w:val="001F7579"/>
    <w:rsid w:val="00206A02"/>
    <w:rsid w:val="002163EB"/>
    <w:rsid w:val="00216938"/>
    <w:rsid w:val="0022363C"/>
    <w:rsid w:val="002328A7"/>
    <w:rsid w:val="00233AD0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2E533C"/>
    <w:rsid w:val="00313640"/>
    <w:rsid w:val="0031485C"/>
    <w:rsid w:val="00322AA9"/>
    <w:rsid w:val="003364DE"/>
    <w:rsid w:val="00344DF2"/>
    <w:rsid w:val="00346275"/>
    <w:rsid w:val="00363C10"/>
    <w:rsid w:val="00365914"/>
    <w:rsid w:val="00372F87"/>
    <w:rsid w:val="003735C8"/>
    <w:rsid w:val="003749C7"/>
    <w:rsid w:val="00381EAF"/>
    <w:rsid w:val="00397593"/>
    <w:rsid w:val="003A405C"/>
    <w:rsid w:val="003A7E17"/>
    <w:rsid w:val="003C18D8"/>
    <w:rsid w:val="003D0551"/>
    <w:rsid w:val="003D0DF4"/>
    <w:rsid w:val="003D13C8"/>
    <w:rsid w:val="003D4958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73E02"/>
    <w:rsid w:val="00482233"/>
    <w:rsid w:val="0049497B"/>
    <w:rsid w:val="004C6E17"/>
    <w:rsid w:val="004D003A"/>
    <w:rsid w:val="004D3143"/>
    <w:rsid w:val="004E337D"/>
    <w:rsid w:val="004E49C9"/>
    <w:rsid w:val="004F4F3B"/>
    <w:rsid w:val="004F56A8"/>
    <w:rsid w:val="004F784C"/>
    <w:rsid w:val="00511BE1"/>
    <w:rsid w:val="00513F2D"/>
    <w:rsid w:val="00517E13"/>
    <w:rsid w:val="005232D6"/>
    <w:rsid w:val="0052334B"/>
    <w:rsid w:val="005301AB"/>
    <w:rsid w:val="00530E79"/>
    <w:rsid w:val="005414FC"/>
    <w:rsid w:val="0054535A"/>
    <w:rsid w:val="00555028"/>
    <w:rsid w:val="00582A62"/>
    <w:rsid w:val="00584E21"/>
    <w:rsid w:val="00586C23"/>
    <w:rsid w:val="00596897"/>
    <w:rsid w:val="005A3AC0"/>
    <w:rsid w:val="005D193B"/>
    <w:rsid w:val="005E0618"/>
    <w:rsid w:val="005E3761"/>
    <w:rsid w:val="005E5025"/>
    <w:rsid w:val="00602AA1"/>
    <w:rsid w:val="00605F37"/>
    <w:rsid w:val="0061532C"/>
    <w:rsid w:val="006248F5"/>
    <w:rsid w:val="00650BC5"/>
    <w:rsid w:val="00696A50"/>
    <w:rsid w:val="006B6F66"/>
    <w:rsid w:val="006E520D"/>
    <w:rsid w:val="006E6C95"/>
    <w:rsid w:val="006E746E"/>
    <w:rsid w:val="006E7797"/>
    <w:rsid w:val="006F4262"/>
    <w:rsid w:val="006F6FEB"/>
    <w:rsid w:val="007128BB"/>
    <w:rsid w:val="00712BC5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51E9"/>
    <w:rsid w:val="00786A4B"/>
    <w:rsid w:val="00795329"/>
    <w:rsid w:val="007A6211"/>
    <w:rsid w:val="007B1C15"/>
    <w:rsid w:val="007B614F"/>
    <w:rsid w:val="007D16FF"/>
    <w:rsid w:val="007E171E"/>
    <w:rsid w:val="007F151F"/>
    <w:rsid w:val="007F4B8E"/>
    <w:rsid w:val="00803DF6"/>
    <w:rsid w:val="00811E34"/>
    <w:rsid w:val="008214F5"/>
    <w:rsid w:val="008330FE"/>
    <w:rsid w:val="00833713"/>
    <w:rsid w:val="00835B35"/>
    <w:rsid w:val="008456E5"/>
    <w:rsid w:val="008731E1"/>
    <w:rsid w:val="00880E69"/>
    <w:rsid w:val="00894C80"/>
    <w:rsid w:val="008A7940"/>
    <w:rsid w:val="008C4E8E"/>
    <w:rsid w:val="008D3003"/>
    <w:rsid w:val="008D7397"/>
    <w:rsid w:val="008D7D70"/>
    <w:rsid w:val="008E032D"/>
    <w:rsid w:val="009014F7"/>
    <w:rsid w:val="00903F1F"/>
    <w:rsid w:val="00904FB7"/>
    <w:rsid w:val="00905B00"/>
    <w:rsid w:val="009154A6"/>
    <w:rsid w:val="00922F83"/>
    <w:rsid w:val="00923B54"/>
    <w:rsid w:val="00937174"/>
    <w:rsid w:val="009434EA"/>
    <w:rsid w:val="00944E33"/>
    <w:rsid w:val="00946F56"/>
    <w:rsid w:val="009746A6"/>
    <w:rsid w:val="0098524D"/>
    <w:rsid w:val="00985F3A"/>
    <w:rsid w:val="0098618A"/>
    <w:rsid w:val="009864A3"/>
    <w:rsid w:val="009A34AB"/>
    <w:rsid w:val="009A6F07"/>
    <w:rsid w:val="009B006C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442F"/>
    <w:rsid w:val="009F4949"/>
    <w:rsid w:val="009F7EDC"/>
    <w:rsid w:val="00A21ADB"/>
    <w:rsid w:val="00A431A8"/>
    <w:rsid w:val="00A5499A"/>
    <w:rsid w:val="00A716B7"/>
    <w:rsid w:val="00A74BF7"/>
    <w:rsid w:val="00A77F46"/>
    <w:rsid w:val="00A87655"/>
    <w:rsid w:val="00A92890"/>
    <w:rsid w:val="00AA0582"/>
    <w:rsid w:val="00AA0DE3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66A2C"/>
    <w:rsid w:val="00B80B58"/>
    <w:rsid w:val="00BA4622"/>
    <w:rsid w:val="00BA7384"/>
    <w:rsid w:val="00BA73A4"/>
    <w:rsid w:val="00BB1938"/>
    <w:rsid w:val="00BC1EDA"/>
    <w:rsid w:val="00BC27AE"/>
    <w:rsid w:val="00BD3147"/>
    <w:rsid w:val="00C172B8"/>
    <w:rsid w:val="00C22F16"/>
    <w:rsid w:val="00C26856"/>
    <w:rsid w:val="00C4130A"/>
    <w:rsid w:val="00C42B0C"/>
    <w:rsid w:val="00C440E1"/>
    <w:rsid w:val="00C60ACB"/>
    <w:rsid w:val="00C646C2"/>
    <w:rsid w:val="00C65E8F"/>
    <w:rsid w:val="00C664DA"/>
    <w:rsid w:val="00C85986"/>
    <w:rsid w:val="00C875BD"/>
    <w:rsid w:val="00C94659"/>
    <w:rsid w:val="00C95251"/>
    <w:rsid w:val="00C95F2B"/>
    <w:rsid w:val="00CA0D85"/>
    <w:rsid w:val="00CB14AF"/>
    <w:rsid w:val="00CC4BFB"/>
    <w:rsid w:val="00CD7A05"/>
    <w:rsid w:val="00CE7006"/>
    <w:rsid w:val="00CF0900"/>
    <w:rsid w:val="00CF7252"/>
    <w:rsid w:val="00D04320"/>
    <w:rsid w:val="00D0748C"/>
    <w:rsid w:val="00D12D39"/>
    <w:rsid w:val="00D208F8"/>
    <w:rsid w:val="00D20D34"/>
    <w:rsid w:val="00D22F20"/>
    <w:rsid w:val="00D23450"/>
    <w:rsid w:val="00D348EE"/>
    <w:rsid w:val="00D36F2A"/>
    <w:rsid w:val="00D5335D"/>
    <w:rsid w:val="00D534EF"/>
    <w:rsid w:val="00D55BD0"/>
    <w:rsid w:val="00D60C60"/>
    <w:rsid w:val="00D825FC"/>
    <w:rsid w:val="00D826CB"/>
    <w:rsid w:val="00D903B7"/>
    <w:rsid w:val="00DA2E04"/>
    <w:rsid w:val="00DB10B2"/>
    <w:rsid w:val="00DC2A93"/>
    <w:rsid w:val="00DC6F6D"/>
    <w:rsid w:val="00DD0869"/>
    <w:rsid w:val="00DD134B"/>
    <w:rsid w:val="00DD1D53"/>
    <w:rsid w:val="00DD2358"/>
    <w:rsid w:val="00DF238F"/>
    <w:rsid w:val="00E00C70"/>
    <w:rsid w:val="00E06414"/>
    <w:rsid w:val="00E14BE6"/>
    <w:rsid w:val="00E4590F"/>
    <w:rsid w:val="00E47988"/>
    <w:rsid w:val="00E64779"/>
    <w:rsid w:val="00E966A3"/>
    <w:rsid w:val="00E96B19"/>
    <w:rsid w:val="00EA5F03"/>
    <w:rsid w:val="00EB69E6"/>
    <w:rsid w:val="00EC5881"/>
    <w:rsid w:val="00EC7796"/>
    <w:rsid w:val="00ED1D6A"/>
    <w:rsid w:val="00ED2698"/>
    <w:rsid w:val="00ED7F9F"/>
    <w:rsid w:val="00EE4E81"/>
    <w:rsid w:val="00F255DA"/>
    <w:rsid w:val="00F45612"/>
    <w:rsid w:val="00F5161E"/>
    <w:rsid w:val="00F56707"/>
    <w:rsid w:val="00F57527"/>
    <w:rsid w:val="00F63077"/>
    <w:rsid w:val="00F837DB"/>
    <w:rsid w:val="00F87673"/>
    <w:rsid w:val="00F966BE"/>
    <w:rsid w:val="00F96CFE"/>
    <w:rsid w:val="00FA078A"/>
    <w:rsid w:val="00FC23D7"/>
    <w:rsid w:val="00FC40A3"/>
    <w:rsid w:val="00FD31CC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  <w:style w:type="paragraph" w:styleId="Bezodstpw">
    <w:name w:val="No Spacing"/>
    <w:uiPriority w:val="1"/>
    <w:qFormat/>
    <w:rsid w:val="00DD134B"/>
    <w:pPr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716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5003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Sebastian Adamek</cp:lastModifiedBy>
  <cp:revision>9</cp:revision>
  <cp:lastPrinted>2016-12-19T11:00:00Z</cp:lastPrinted>
  <dcterms:created xsi:type="dcterms:W3CDTF">2025-10-14T11:30:00Z</dcterms:created>
  <dcterms:modified xsi:type="dcterms:W3CDTF">2026-02-02T11:54:00Z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